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proofErr w:type="spellStart"/>
      <w:r>
        <w:rPr>
          <w:sz w:val="22"/>
          <w:szCs w:val="22"/>
        </w:rPr>
        <w:t>All</w:t>
      </w:r>
      <w:proofErr w:type="spellEnd"/>
      <w:r>
        <w:rPr>
          <w:sz w:val="22"/>
          <w:szCs w:val="22"/>
        </w:rPr>
        <w:t>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proofErr w:type="spellStart"/>
      <w:r w:rsidRPr="00B401DB">
        <w:rPr>
          <w:sz w:val="22"/>
          <w:szCs w:val="22"/>
        </w:rPr>
        <w:t>Fac</w:t>
      </w:r>
      <w:proofErr w:type="spellEnd"/>
      <w:r w:rsidRPr="00B401DB">
        <w:rPr>
          <w:sz w:val="22"/>
          <w:szCs w:val="22"/>
        </w:rPr>
        <w:t xml:space="preserve">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proofErr w:type="spellStart"/>
      <w:r w:rsidRPr="00A60652">
        <w:rPr>
          <w:sz w:val="22"/>
          <w:szCs w:val="22"/>
          <w:lang w:val="en-US"/>
        </w:rPr>
        <w:t>Sardegna</w:t>
      </w:r>
      <w:proofErr w:type="spellEnd"/>
      <w:r w:rsidRPr="00A60652">
        <w:rPr>
          <w:sz w:val="22"/>
          <w:szCs w:val="22"/>
          <w:lang w:val="en-US"/>
        </w:rPr>
        <w:t xml:space="preserve">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887AA6" w:rsidRDefault="00642396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nato/a </w:t>
            </w:r>
            <w:proofErr w:type="spellStart"/>
            <w:r w:rsidRPr="000D5E6B">
              <w:rPr>
                <w:sz w:val="22"/>
                <w:szCs w:val="22"/>
              </w:rPr>
              <w:t>a</w:t>
            </w:r>
            <w:proofErr w:type="spellEnd"/>
            <w:r w:rsidR="00FD5954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</w:t>
            </w:r>
            <w:proofErr w:type="gramStart"/>
            <w:r w:rsidRPr="000D5E6B">
              <w:rPr>
                <w:sz w:val="22"/>
                <w:szCs w:val="22"/>
              </w:rPr>
              <w:t>A.P</w:t>
            </w:r>
            <w:proofErr w:type="gramEnd"/>
            <w:r w:rsidRPr="000D5E6B">
              <w:rPr>
                <w:sz w:val="22"/>
                <w:szCs w:val="22"/>
              </w:rPr>
              <w:t>………………………….città……………….…………………………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</w:t>
            </w:r>
            <w:r w:rsidR="00FD5954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proofErr w:type="spellStart"/>
            <w:r w:rsidRPr="000D5E6B">
              <w:rPr>
                <w:sz w:val="22"/>
                <w:szCs w:val="22"/>
              </w:rPr>
              <w:t>pec</w:t>
            </w:r>
            <w:proofErr w:type="spellEnd"/>
            <w:r w:rsidRPr="000D5E6B">
              <w:rPr>
                <w:sz w:val="22"/>
                <w:szCs w:val="22"/>
              </w:rPr>
              <w:t>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</w:t>
            </w:r>
            <w:r w:rsidR="00FD5954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D314E5" w:rsidRDefault="00D314E5" w:rsidP="00D314E5">
      <w:pPr>
        <w:adjustRightInd w:val="0"/>
        <w:jc w:val="both"/>
        <w:rPr>
          <w:sz w:val="22"/>
          <w:szCs w:val="22"/>
        </w:rPr>
      </w:pPr>
    </w:p>
    <w:p w:rsidR="00593406" w:rsidRPr="0016069C" w:rsidRDefault="002B37A0" w:rsidP="00E33CAD">
      <w:pPr>
        <w:adjustRightInd w:val="0"/>
        <w:ind w:left="-284"/>
        <w:jc w:val="both"/>
        <w:rPr>
          <w:sz w:val="22"/>
          <w:szCs w:val="22"/>
        </w:rPr>
      </w:pPr>
      <w:r w:rsidRPr="0016069C">
        <w:rPr>
          <w:b/>
          <w:sz w:val="22"/>
          <w:szCs w:val="22"/>
        </w:rPr>
        <w:t>DI ESSERE AMMESSO A PARTECIPARE ALLA SELEZIONE PUBBL</w:t>
      </w:r>
      <w:r w:rsidR="006936A0" w:rsidRPr="0016069C">
        <w:rPr>
          <w:b/>
          <w:sz w:val="22"/>
          <w:szCs w:val="22"/>
        </w:rPr>
        <w:t xml:space="preserve">ICA PER IL CONFERIMENTO DI N. 1 INCARICO QUINQUENNALE, RINNOVABILE, DI DIRETTORE DI STRUTTURA COMPLESSA, </w:t>
      </w:r>
      <w:r w:rsidR="007233EB" w:rsidRPr="0016069C">
        <w:rPr>
          <w:b/>
          <w:sz w:val="22"/>
          <w:szCs w:val="22"/>
        </w:rPr>
        <w:t xml:space="preserve">PER LA DIREZIONE DELLA </w:t>
      </w:r>
      <w:r w:rsidR="00642396" w:rsidRPr="0016069C">
        <w:rPr>
          <w:b/>
          <w:sz w:val="22"/>
          <w:szCs w:val="22"/>
        </w:rPr>
        <w:t>S.C.</w:t>
      </w:r>
      <w:r w:rsidR="00642396">
        <w:rPr>
          <w:b/>
          <w:sz w:val="22"/>
          <w:szCs w:val="22"/>
        </w:rPr>
        <w:t xml:space="preserve"> </w:t>
      </w:r>
      <w:r w:rsidR="00642396" w:rsidRPr="00642396">
        <w:rPr>
          <w:b/>
          <w:sz w:val="22"/>
          <w:szCs w:val="22"/>
        </w:rPr>
        <w:t>AREA DIPENDENZE PATOLOGICHE</w:t>
      </w:r>
      <w:r w:rsidR="00642396">
        <w:rPr>
          <w:b/>
          <w:bCs/>
          <w:sz w:val="22"/>
          <w:szCs w:val="22"/>
        </w:rPr>
        <w:t>,</w:t>
      </w:r>
      <w:r w:rsidR="0016069C">
        <w:rPr>
          <w:b/>
          <w:bCs/>
          <w:sz w:val="22"/>
          <w:szCs w:val="22"/>
        </w:rPr>
        <w:t xml:space="preserve"> AFFERENTE AL</w:t>
      </w:r>
      <w:r w:rsidR="00642396">
        <w:rPr>
          <w:b/>
          <w:bCs/>
          <w:sz w:val="22"/>
          <w:szCs w:val="22"/>
        </w:rPr>
        <w:t xml:space="preserve"> DIPARTIMENTO DI SALUTE MENTALE E DIPENDENZE </w:t>
      </w:r>
      <w:r w:rsidR="0016069C">
        <w:rPr>
          <w:b/>
          <w:bCs/>
          <w:sz w:val="22"/>
          <w:szCs w:val="22"/>
        </w:rPr>
        <w:t>DELLA</w:t>
      </w:r>
      <w:r w:rsidR="0016069C" w:rsidRPr="0016069C">
        <w:rPr>
          <w:b/>
          <w:bCs/>
          <w:sz w:val="22"/>
          <w:szCs w:val="22"/>
        </w:rPr>
        <w:t xml:space="preserve"> </w:t>
      </w:r>
      <w:r w:rsidR="00887AA6" w:rsidRPr="0016069C">
        <w:rPr>
          <w:b/>
          <w:sz w:val="22"/>
          <w:szCs w:val="22"/>
        </w:rPr>
        <w:t>ASL N. 4</w:t>
      </w:r>
      <w:r w:rsidR="00E33CAD" w:rsidRPr="0016069C">
        <w:rPr>
          <w:b/>
          <w:sz w:val="22"/>
          <w:szCs w:val="22"/>
        </w:rPr>
        <w:t xml:space="preserve"> </w:t>
      </w:r>
      <w:r w:rsidR="00887AA6" w:rsidRPr="0016069C">
        <w:rPr>
          <w:b/>
          <w:sz w:val="22"/>
          <w:szCs w:val="22"/>
        </w:rPr>
        <w:t>OGLIASTRA</w:t>
      </w:r>
    </w:p>
    <w:p w:rsidR="00E33CAD" w:rsidRDefault="00E33CAD" w:rsidP="00477E58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proofErr w:type="gramStart"/>
      <w:r w:rsidRPr="000D5E6B">
        <w:rPr>
          <w:sz w:val="22"/>
          <w:szCs w:val="22"/>
        </w:rPr>
        <w:t>E</w:t>
      </w:r>
      <w:proofErr w:type="gramEnd"/>
      <w:r w:rsidRPr="000D5E6B">
        <w:rPr>
          <w:sz w:val="22"/>
          <w:szCs w:val="22"/>
        </w:rPr>
        <w:t xml:space="preserve">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o </w:t>
            </w:r>
            <w:proofErr w:type="gramStart"/>
            <w:r>
              <w:rPr>
                <w:sz w:val="22"/>
                <w:szCs w:val="22"/>
              </w:rPr>
              <w:t xml:space="preserve">cittadinanza  </w:t>
            </w:r>
            <w:r w:rsidR="00F449F5">
              <w:rPr>
                <w:sz w:val="22"/>
                <w:szCs w:val="22"/>
              </w:rPr>
              <w:t>_</w:t>
            </w:r>
            <w:proofErr w:type="gramEnd"/>
            <w:r w:rsidR="00F449F5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 w:rsidR="00F449F5">
              <w:rPr>
                <w:sz w:val="22"/>
                <w:szCs w:val="22"/>
              </w:rPr>
              <w:t>__</w:t>
            </w:r>
            <w:r>
              <w:rPr>
                <w:sz w:val="22"/>
                <w:szCs w:val="22"/>
              </w:rPr>
              <w:t>______________________________</w:t>
            </w:r>
            <w:proofErr w:type="gramStart"/>
            <w:r>
              <w:rPr>
                <w:sz w:val="22"/>
                <w:szCs w:val="22"/>
              </w:rPr>
              <w:t>_ ;</w:t>
            </w:r>
            <w:proofErr w:type="gramEnd"/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</w:t>
            </w:r>
            <w:proofErr w:type="gramStart"/>
            <w:r>
              <w:rPr>
                <w:sz w:val="22"/>
                <w:szCs w:val="22"/>
              </w:rPr>
              <w:t>_ ;</w:t>
            </w:r>
            <w:proofErr w:type="gramEnd"/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</w:t>
            </w:r>
            <w:r w:rsidR="0016069C">
              <w:rPr>
                <w:sz w:val="22"/>
                <w:szCs w:val="22"/>
              </w:rPr>
              <w:t xml:space="preserve"> Diploma di Laurea / LM/ LS in </w:t>
            </w:r>
            <w:r w:rsidR="001608C1" w:rsidRPr="000D5E6B">
              <w:rPr>
                <w:sz w:val="22"/>
                <w:szCs w:val="22"/>
              </w:rPr>
              <w:t xml:space="preserve"> 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facoltà 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</w:t>
            </w:r>
            <w:r w:rsidR="0016069C">
              <w:rPr>
                <w:sz w:val="22"/>
                <w:szCs w:val="22"/>
              </w:rPr>
              <w:t xml:space="preserve"> di 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69C">
              <w:rPr>
                <w:b/>
                <w:sz w:val="22"/>
                <w:szCs w:val="22"/>
              </w:rPr>
              <w:t>albo dell’ordine …………………</w:t>
            </w:r>
            <w:proofErr w:type="gramStart"/>
            <w:r w:rsidR="0016069C">
              <w:rPr>
                <w:b/>
                <w:sz w:val="22"/>
                <w:szCs w:val="22"/>
              </w:rPr>
              <w:t>…….</w:t>
            </w:r>
            <w:proofErr w:type="gramEnd"/>
            <w:r w:rsidR="0016069C">
              <w:rPr>
                <w:b/>
                <w:sz w:val="22"/>
                <w:szCs w:val="22"/>
              </w:rPr>
              <w:t xml:space="preserve">.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proofErr w:type="gramStart"/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</w:t>
            </w:r>
            <w:proofErr w:type="gramEnd"/>
            <w:r w:rsidR="001608C1" w:rsidRPr="000D5E6B">
              <w:rPr>
                <w:sz w:val="22"/>
                <w:szCs w:val="22"/>
              </w:rPr>
              <w:t>…</w:t>
            </w:r>
            <w:r w:rsidR="001608C1">
              <w:rPr>
                <w:sz w:val="22"/>
                <w:szCs w:val="22"/>
              </w:rPr>
              <w:t>…….</w:t>
            </w:r>
            <w:r w:rsidR="0016069C">
              <w:rPr>
                <w:sz w:val="22"/>
                <w:szCs w:val="22"/>
              </w:rPr>
              <w:t>……………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69C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…………………………………………………………………………………………………………. </w:t>
            </w:r>
            <w:r w:rsidR="001608C1" w:rsidRPr="000D5E6B">
              <w:rPr>
                <w:sz w:val="22"/>
                <w:szCs w:val="22"/>
              </w:rPr>
              <w:t>conseguita in data………………</w:t>
            </w:r>
            <w:proofErr w:type="gramStart"/>
            <w:r w:rsidR="001608C1" w:rsidRPr="000D5E6B">
              <w:rPr>
                <w:sz w:val="22"/>
                <w:szCs w:val="22"/>
              </w:rPr>
              <w:t>…….</w:t>
            </w:r>
            <w:proofErr w:type="gramEnd"/>
            <w:r w:rsidR="001608C1" w:rsidRPr="000D5E6B">
              <w:rPr>
                <w:sz w:val="22"/>
                <w:szCs w:val="22"/>
              </w:rPr>
              <w:t>presso l’Università di……………</w:t>
            </w:r>
            <w:r w:rsidR="001608C1">
              <w:rPr>
                <w:sz w:val="22"/>
                <w:szCs w:val="22"/>
              </w:rPr>
              <w:t>….</w:t>
            </w:r>
            <w:r w:rsidR="001608C1" w:rsidRPr="000D5E6B">
              <w:rPr>
                <w:sz w:val="22"/>
                <w:szCs w:val="22"/>
              </w:rPr>
              <w:t>…………………………..……</w:t>
            </w:r>
            <w:r w:rsidR="001608C1">
              <w:rPr>
                <w:sz w:val="22"/>
                <w:szCs w:val="22"/>
              </w:rPr>
              <w:t>…</w:t>
            </w:r>
            <w:r w:rsidR="001608C1"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69C" w:rsidRPr="000D5E6B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 w:rsidR="0016069C">
              <w:rPr>
                <w:sz w:val="22"/>
                <w:szCs w:val="22"/>
              </w:rPr>
              <w:t>Disciplina: ……………………</w:t>
            </w:r>
            <w:proofErr w:type="gramStart"/>
            <w:r w:rsidR="0016069C">
              <w:rPr>
                <w:sz w:val="22"/>
                <w:szCs w:val="22"/>
              </w:rPr>
              <w:t>…….</w:t>
            </w:r>
            <w:proofErr w:type="gramEnd"/>
            <w:r w:rsidR="0016069C">
              <w:rPr>
                <w:sz w:val="22"/>
                <w:szCs w:val="22"/>
              </w:rPr>
              <w:t>.</w:t>
            </w:r>
            <w:r w:rsidR="0016069C"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 w:rsidR="0016069C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………………………………………………………………………………………………………………. </w:t>
            </w:r>
            <w:r w:rsidRPr="000D5E6B">
              <w:rPr>
                <w:sz w:val="22"/>
                <w:szCs w:val="22"/>
              </w:rPr>
              <w:t>conseguita in data…………………….</w:t>
            </w:r>
            <w:r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presso l’Università di…………</w:t>
            </w:r>
            <w:proofErr w:type="gramStart"/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….</w:t>
            </w:r>
            <w:proofErr w:type="gramEnd"/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</w:t>
            </w:r>
            <w:proofErr w:type="gramStart"/>
            <w:r w:rsidR="001608C1">
              <w:rPr>
                <w:sz w:val="22"/>
                <w:szCs w:val="22"/>
              </w:rPr>
              <w:t>…….</w:t>
            </w:r>
            <w:proofErr w:type="gramEnd"/>
            <w:r w:rsidR="001608C1">
              <w:rPr>
                <w:sz w:val="22"/>
                <w:szCs w:val="22"/>
              </w:rPr>
              <w:t>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</w:t>
            </w:r>
            <w:r w:rsidR="0016069C">
              <w:rPr>
                <w:sz w:val="22"/>
                <w:szCs w:val="22"/>
              </w:rPr>
              <w:t>/Altro (specificare)</w:t>
            </w:r>
            <w:proofErr w:type="gramStart"/>
            <w:r>
              <w:rPr>
                <w:sz w:val="22"/>
                <w:szCs w:val="22"/>
              </w:rPr>
              <w:t xml:space="preserve"> ..</w:t>
            </w:r>
            <w:proofErr w:type="gramEnd"/>
            <w:r>
              <w:rPr>
                <w:sz w:val="22"/>
                <w:szCs w:val="22"/>
              </w:rPr>
              <w:t>………………………………………………………………</w:t>
            </w:r>
            <w:r w:rsidR="0016069C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 xml:space="preserve">(ad </w:t>
            </w:r>
            <w:proofErr w:type="spellStart"/>
            <w:r w:rsidRPr="000D5E6B">
              <w:rPr>
                <w:i/>
                <w:sz w:val="22"/>
                <w:szCs w:val="22"/>
              </w:rPr>
              <w:t>es</w:t>
            </w:r>
            <w:proofErr w:type="spellEnd"/>
            <w:r w:rsidRPr="000D5E6B">
              <w:rPr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</w:t>
            </w:r>
            <w:proofErr w:type="spellStart"/>
            <w:r w:rsidRPr="000D5E6B">
              <w:rPr>
                <w:sz w:val="22"/>
                <w:szCs w:val="22"/>
              </w:rPr>
              <w:t>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</w:t>
            </w:r>
            <w:proofErr w:type="spellEnd"/>
            <w:r w:rsidRPr="000D5E6B">
              <w:rPr>
                <w:sz w:val="22"/>
                <w:szCs w:val="22"/>
              </w:rPr>
              <w:t>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</w:t>
            </w:r>
            <w:r w:rsidR="000C3C88">
              <w:rPr>
                <w:sz w:val="22"/>
                <w:szCs w:val="22"/>
              </w:rPr>
              <w:t>.</w:t>
            </w:r>
            <w:proofErr w:type="gramEnd"/>
            <w:r w:rsidR="000C3C88"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</w:t>
            </w:r>
            <w:r w:rsidR="00216FCC">
              <w:rPr>
                <w:sz w:val="22"/>
                <w:szCs w:val="22"/>
              </w:rPr>
              <w:t xml:space="preserve">  </w:t>
            </w:r>
            <w:r w:rsidRPr="000D5E6B">
              <w:rPr>
                <w:sz w:val="22"/>
                <w:szCs w:val="22"/>
              </w:rPr>
              <w:t>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69C" w:rsidRPr="000D5E6B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Ospedaliero/Altro (specificare)</w:t>
            </w:r>
            <w:proofErr w:type="gramStart"/>
            <w:r>
              <w:rPr>
                <w:sz w:val="22"/>
                <w:szCs w:val="22"/>
              </w:rPr>
              <w:t xml:space="preserve"> ..</w:t>
            </w:r>
            <w:proofErr w:type="gramEnd"/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……………………………………………………………………………………………………………………..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 xml:space="preserve">(ad </w:t>
            </w:r>
            <w:proofErr w:type="spellStart"/>
            <w:r w:rsidRPr="000D5E6B">
              <w:rPr>
                <w:i/>
                <w:sz w:val="22"/>
                <w:szCs w:val="22"/>
              </w:rPr>
              <w:t>es</w:t>
            </w:r>
            <w:proofErr w:type="spellEnd"/>
            <w:r w:rsidRPr="000D5E6B">
              <w:rPr>
                <w:i/>
                <w:sz w:val="22"/>
                <w:szCs w:val="22"/>
              </w:rPr>
              <w:t xml:space="preserve">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</w:t>
            </w:r>
            <w:proofErr w:type="spellStart"/>
            <w:r w:rsidRPr="000D5E6B">
              <w:rPr>
                <w:sz w:val="22"/>
                <w:szCs w:val="22"/>
              </w:rPr>
              <w:t>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</w:t>
            </w:r>
            <w:proofErr w:type="spell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</w:t>
            </w:r>
            <w:proofErr w:type="spellStart"/>
            <w:r>
              <w:rPr>
                <w:sz w:val="22"/>
                <w:szCs w:val="22"/>
              </w:rPr>
              <w:t>lett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proofErr w:type="spellStart"/>
            <w:r w:rsidR="001608C1">
              <w:rPr>
                <w:sz w:val="22"/>
                <w:szCs w:val="22"/>
              </w:rPr>
              <w:t>lett</w:t>
            </w:r>
            <w:proofErr w:type="spellEnd"/>
            <w:r w:rsidR="001608C1">
              <w:rPr>
                <w:sz w:val="22"/>
                <w:szCs w:val="22"/>
              </w:rPr>
              <w:t xml:space="preserve">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proofErr w:type="spellStart"/>
            <w:r>
              <w:rPr>
                <w:sz w:val="22"/>
                <w:szCs w:val="22"/>
              </w:rPr>
              <w:t>lett</w:t>
            </w:r>
            <w:proofErr w:type="spellEnd"/>
            <w:r>
              <w:rPr>
                <w:sz w:val="22"/>
                <w:szCs w:val="22"/>
              </w:rPr>
              <w:t xml:space="preserve">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proofErr w:type="spellStart"/>
            <w:r w:rsidR="001608C1">
              <w:rPr>
                <w:sz w:val="22"/>
                <w:szCs w:val="22"/>
              </w:rPr>
              <w:t>lett</w:t>
            </w:r>
            <w:proofErr w:type="spellEnd"/>
            <w:r w:rsidR="001608C1">
              <w:rPr>
                <w:sz w:val="22"/>
                <w:szCs w:val="22"/>
              </w:rPr>
              <w:t xml:space="preserve">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secondo la previgente disciplina (ar</w:t>
            </w:r>
            <w:r w:rsidR="0016069C">
              <w:rPr>
                <w:sz w:val="22"/>
                <w:szCs w:val="22"/>
              </w:rPr>
              <w:t>t. 27, comma 1, CCNL 08/06/2000</w:t>
            </w:r>
            <w:r>
              <w:rPr>
                <w:sz w:val="22"/>
                <w:szCs w:val="22"/>
              </w:rPr>
              <w:t xml:space="preserve">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</w:t>
            </w:r>
            <w:proofErr w:type="spellStart"/>
            <w:r w:rsidR="00DE0511">
              <w:rPr>
                <w:sz w:val="22"/>
                <w:szCs w:val="22"/>
              </w:rPr>
              <w:t>lett</w:t>
            </w:r>
            <w:proofErr w:type="spellEnd"/>
            <w:r w:rsidR="00DE0511">
              <w:rPr>
                <w:sz w:val="22"/>
                <w:szCs w:val="22"/>
              </w:rPr>
              <w:t xml:space="preserve">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</w:t>
            </w:r>
            <w:proofErr w:type="spellStart"/>
            <w:r w:rsidR="00DE0511">
              <w:rPr>
                <w:sz w:val="22"/>
                <w:szCs w:val="22"/>
              </w:rPr>
              <w:t>lett</w:t>
            </w:r>
            <w:proofErr w:type="spellEnd"/>
            <w:r w:rsidR="00DE0511">
              <w:rPr>
                <w:sz w:val="22"/>
                <w:szCs w:val="22"/>
              </w:rPr>
              <w:t xml:space="preserve">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</w:t>
            </w:r>
            <w:proofErr w:type="gramStart"/>
            <w:r>
              <w:rPr>
                <w:sz w:val="22"/>
                <w:szCs w:val="22"/>
              </w:rPr>
              <w:t xml:space="preserve"> 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etc</w:t>
            </w:r>
            <w:proofErr w:type="spellEnd"/>
            <w:r>
              <w:rPr>
                <w:sz w:val="22"/>
                <w:szCs w:val="22"/>
              </w:rPr>
              <w:t xml:space="preserve">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proofErr w:type="gramStart"/>
            <w:r w:rsidRPr="000D5E6B">
              <w:rPr>
                <w:sz w:val="22"/>
                <w:szCs w:val="22"/>
              </w:rPr>
              <w:t>……</w:t>
            </w:r>
            <w:r>
              <w:rPr>
                <w:sz w:val="22"/>
                <w:szCs w:val="22"/>
              </w:rPr>
              <w:t>.</w:t>
            </w:r>
            <w:proofErr w:type="gramEnd"/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profilo </w:t>
            </w:r>
            <w:proofErr w:type="gramStart"/>
            <w:r w:rsidRPr="000D5E6B">
              <w:rPr>
                <w:sz w:val="22"/>
                <w:szCs w:val="22"/>
              </w:rPr>
              <w:t>professionale:…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proofErr w:type="gramStart"/>
            <w:r w:rsidRPr="000D5E6B">
              <w:rPr>
                <w:sz w:val="22"/>
                <w:szCs w:val="22"/>
              </w:rPr>
              <w:t>disciplina:…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</w:t>
            </w:r>
            <w:proofErr w:type="gramStart"/>
            <w:r w:rsidRPr="000D5E6B">
              <w:rPr>
                <w:sz w:val="22"/>
                <w:szCs w:val="22"/>
              </w:rPr>
              <w:t>.)…</w:t>
            </w:r>
            <w:proofErr w:type="gramEnd"/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</w:t>
            </w:r>
            <w:proofErr w:type="gramStart"/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. ….) Via …………………………………………………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 xml:space="preserve">  n.</w:t>
            </w:r>
            <w:proofErr w:type="gramEnd"/>
            <w:r>
              <w:rPr>
                <w:sz w:val="22"/>
                <w:szCs w:val="22"/>
              </w:rPr>
              <w:t xml:space="preserve">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</w:t>
            </w:r>
            <w:proofErr w:type="spellStart"/>
            <w:r w:rsidRPr="000D5E6B">
              <w:rPr>
                <w:sz w:val="22"/>
                <w:szCs w:val="22"/>
              </w:rPr>
              <w:t>prov</w:t>
            </w:r>
            <w:proofErr w:type="spellEnd"/>
            <w:r w:rsidRPr="000D5E6B">
              <w:rPr>
                <w:sz w:val="22"/>
                <w:szCs w:val="22"/>
              </w:rPr>
              <w:t>. ….) Via ……………………………</w:t>
            </w:r>
            <w:r>
              <w:rPr>
                <w:sz w:val="22"/>
                <w:szCs w:val="22"/>
              </w:rPr>
              <w:t>……………………</w:t>
            </w:r>
            <w:proofErr w:type="gramStart"/>
            <w:r>
              <w:rPr>
                <w:sz w:val="22"/>
                <w:szCs w:val="22"/>
              </w:rPr>
              <w:t>_  n.</w:t>
            </w:r>
            <w:proofErr w:type="gramEnd"/>
            <w:r>
              <w:rPr>
                <w:sz w:val="22"/>
                <w:szCs w:val="22"/>
              </w:rPr>
              <w:t xml:space="preserve">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durata </w:t>
            </w:r>
            <w:r w:rsidR="0016069C">
              <w:rPr>
                <w:sz w:val="22"/>
                <w:szCs w:val="22"/>
              </w:rPr>
              <w:t>…</w:t>
            </w:r>
            <w:proofErr w:type="gramStart"/>
            <w:r w:rsidR="0016069C">
              <w:rPr>
                <w:sz w:val="22"/>
                <w:szCs w:val="22"/>
              </w:rPr>
              <w:t>…….</w:t>
            </w:r>
            <w:proofErr w:type="gramEnd"/>
            <w:r w:rsidR="0016069C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</w:t>
            </w:r>
            <w:proofErr w:type="gramEnd"/>
            <w:r w:rsidR="001A228F">
              <w:rPr>
                <w:sz w:val="22"/>
                <w:szCs w:val="22"/>
              </w:rPr>
              <w:t>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  <w:proofErr w:type="gramStart"/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</w:t>
            </w:r>
            <w:proofErr w:type="gramStart"/>
            <w:r w:rsidRPr="000D5E6B">
              <w:rPr>
                <w:sz w:val="22"/>
                <w:szCs w:val="22"/>
              </w:rPr>
              <w:t>…….</w:t>
            </w:r>
            <w:proofErr w:type="gramEnd"/>
            <w:r w:rsidRPr="000D5E6B">
              <w:rPr>
                <w:sz w:val="22"/>
                <w:szCs w:val="22"/>
              </w:rPr>
              <w:t>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</w:t>
            </w:r>
            <w:proofErr w:type="gramStart"/>
            <w:r w:rsidRPr="00B401DB">
              <w:rPr>
                <w:sz w:val="22"/>
                <w:szCs w:val="22"/>
              </w:rPr>
              <w:t xml:space="preserve">interessata)  </w:t>
            </w:r>
            <w:r>
              <w:rPr>
                <w:sz w:val="22"/>
                <w:szCs w:val="22"/>
              </w:rPr>
              <w:t>□</w:t>
            </w:r>
            <w:proofErr w:type="gramEnd"/>
            <w:r>
              <w:rPr>
                <w:sz w:val="22"/>
                <w:szCs w:val="22"/>
              </w:rPr>
              <w:t xml:space="preserve">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□ EVENTO FORMATIVO       </w:t>
            </w:r>
            <w:proofErr w:type="gramStart"/>
            <w:r>
              <w:rPr>
                <w:sz w:val="22"/>
                <w:szCs w:val="22"/>
              </w:rPr>
              <w:t>□  SEMINARIO</w:t>
            </w:r>
            <w:proofErr w:type="gramEnd"/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</w:t>
            </w:r>
            <w:proofErr w:type="gramStart"/>
            <w:r w:rsidRPr="00B401DB">
              <w:rPr>
                <w:sz w:val="22"/>
                <w:szCs w:val="22"/>
              </w:rPr>
              <w:t>□  RELATORE</w:t>
            </w:r>
            <w:proofErr w:type="gramEnd"/>
            <w:r w:rsidRPr="00B401DB">
              <w:rPr>
                <w:sz w:val="22"/>
                <w:szCs w:val="22"/>
              </w:rPr>
              <w:t xml:space="preserve">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</w:t>
            </w:r>
            <w:proofErr w:type="gramStart"/>
            <w:r>
              <w:rPr>
                <w:sz w:val="22"/>
                <w:szCs w:val="22"/>
              </w:rPr>
              <w:t xml:space="preserve">organizzatore  </w:t>
            </w:r>
            <w:r w:rsidRPr="00B401DB">
              <w:rPr>
                <w:sz w:val="22"/>
                <w:szCs w:val="22"/>
              </w:rPr>
              <w:t>…</w:t>
            </w:r>
            <w:proofErr w:type="gramEnd"/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</w:t>
            </w:r>
            <w:proofErr w:type="gramStart"/>
            <w:r>
              <w:rPr>
                <w:sz w:val="22"/>
                <w:szCs w:val="22"/>
              </w:rPr>
              <w:t>…….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 xml:space="preserve">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 ore …………</w:t>
            </w:r>
            <w:proofErr w:type="gramStart"/>
            <w:r w:rsidRPr="00B401DB">
              <w:rPr>
                <w:sz w:val="22"/>
                <w:szCs w:val="22"/>
              </w:rPr>
              <w:t>…….</w:t>
            </w:r>
            <w:proofErr w:type="gramEnd"/>
            <w:r w:rsidRPr="00B401DB">
              <w:rPr>
                <w:sz w:val="22"/>
                <w:szCs w:val="22"/>
              </w:rPr>
              <w:t>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216FCC" w:rsidRDefault="00216FC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216FCC" w:rsidRDefault="00216FC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 xml:space="preserve">ipologia delle istituzioni in cui sono allocate le strutture presso le quali il candidato ha svolto le sue attività e </w:t>
            </w:r>
            <w:proofErr w:type="gramStart"/>
            <w:r w:rsidRPr="00F675FA">
              <w:rPr>
                <w:b/>
                <w:sz w:val="22"/>
                <w:szCs w:val="22"/>
              </w:rPr>
              <w:t>la tipologie</w:t>
            </w:r>
            <w:proofErr w:type="gramEnd"/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  <w:bookmarkStart w:id="0" w:name="_GoBack"/>
            <w:bookmarkEnd w:id="0"/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</w:t>
      </w:r>
      <w:proofErr w:type="gramStart"/>
      <w:r w:rsidRPr="000D5E6B">
        <w:rPr>
          <w:bCs/>
          <w:sz w:val="22"/>
          <w:szCs w:val="22"/>
        </w:rPr>
        <w:t>1992  e</w:t>
      </w:r>
      <w:proofErr w:type="gramEnd"/>
      <w:r w:rsidRPr="000D5E6B">
        <w:rPr>
          <w:bCs/>
          <w:sz w:val="22"/>
          <w:szCs w:val="22"/>
        </w:rPr>
        <w:t xml:space="preserve"> </w:t>
      </w:r>
      <w:proofErr w:type="spellStart"/>
      <w:r w:rsidRPr="000D5E6B">
        <w:rPr>
          <w:bCs/>
          <w:sz w:val="22"/>
          <w:szCs w:val="22"/>
        </w:rPr>
        <w:t>ss.mm.ii</w:t>
      </w:r>
      <w:proofErr w:type="spellEnd"/>
      <w:r w:rsidRPr="000D5E6B">
        <w:rPr>
          <w:bCs/>
          <w:sz w:val="22"/>
          <w:szCs w:val="22"/>
        </w:rPr>
        <w:t>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</w:t>
      </w:r>
      <w:proofErr w:type="gramStart"/>
      <w:r w:rsidRPr="000D5E6B">
        <w:rPr>
          <w:bCs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</w:t>
      </w:r>
      <w:proofErr w:type="gramStart"/>
      <w:r w:rsidRPr="000D5E6B">
        <w:rPr>
          <w:bCs/>
          <w:sz w:val="22"/>
          <w:szCs w:val="22"/>
        </w:rPr>
        <w:t>_ ;</w:t>
      </w:r>
      <w:proofErr w:type="gramEnd"/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33475F">
        <w:rPr>
          <w:bCs/>
          <w:sz w:val="22"/>
          <w:szCs w:val="22"/>
        </w:rPr>
        <w:t>ndali dell’ARES e della ASL n.</w:t>
      </w:r>
      <w:r w:rsidR="009D44F7">
        <w:rPr>
          <w:bCs/>
          <w:sz w:val="22"/>
          <w:szCs w:val="22"/>
        </w:rPr>
        <w:t xml:space="preserve"> 4</w:t>
      </w:r>
      <w:r w:rsidR="0033475F">
        <w:rPr>
          <w:bCs/>
          <w:sz w:val="22"/>
          <w:szCs w:val="22"/>
        </w:rPr>
        <w:t xml:space="preserve"> del</w:t>
      </w:r>
      <w:r w:rsidR="009D44F7">
        <w:rPr>
          <w:bCs/>
          <w:sz w:val="22"/>
          <w:szCs w:val="22"/>
        </w:rPr>
        <w:t>l’Ogliastra</w:t>
      </w:r>
      <w:r w:rsidR="0033475F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stato informato, ai sensi del Regolamento (UE) n. 679/2016 e del D. </w:t>
      </w:r>
      <w:proofErr w:type="spellStart"/>
      <w:r w:rsidRPr="000D5E6B">
        <w:rPr>
          <w:bCs/>
          <w:sz w:val="22"/>
          <w:szCs w:val="22"/>
        </w:rPr>
        <w:t>Lgs</w:t>
      </w:r>
      <w:proofErr w:type="spellEnd"/>
      <w:r w:rsidRPr="000D5E6B">
        <w:rPr>
          <w:bCs/>
          <w:sz w:val="22"/>
          <w:szCs w:val="22"/>
        </w:rPr>
        <w:t xml:space="preserve">. n. 196 del 30 giugno 2003 e </w:t>
      </w:r>
      <w:proofErr w:type="spellStart"/>
      <w:r w:rsidRPr="000D5E6B">
        <w:rPr>
          <w:bCs/>
          <w:sz w:val="22"/>
          <w:szCs w:val="22"/>
        </w:rPr>
        <w:t>s.m.i.</w:t>
      </w:r>
      <w:proofErr w:type="spellEnd"/>
      <w:r w:rsidRPr="000D5E6B">
        <w:rPr>
          <w:bCs/>
          <w:sz w:val="22"/>
          <w:szCs w:val="22"/>
        </w:rPr>
        <w:t>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lastRenderedPageBreak/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8144A8" w:rsidRPr="00590FA0" w:rsidRDefault="008144A8" w:rsidP="008144A8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dalle </w:t>
      </w:r>
      <w:r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>Linee guida per l’espletamento delle procedure di conferimento degli incarichi di direzione di struttura complessa della dirigenza medica, medico veterinaria e sanitaria del</w:t>
      </w:r>
      <w:r>
        <w:rPr>
          <w:b/>
          <w:sz w:val="22"/>
          <w:szCs w:val="22"/>
        </w:rPr>
        <w:t xml:space="preserve">le aziende e degli enti del SSR </w:t>
      </w:r>
      <w:r w:rsidRPr="00590FA0">
        <w:rPr>
          <w:b/>
          <w:sz w:val="22"/>
          <w:szCs w:val="22"/>
        </w:rPr>
        <w:t xml:space="preserve"> - Deliberazione</w:t>
      </w:r>
      <w:r w:rsidRPr="00590FA0">
        <w:rPr>
          <w:b/>
          <w:spacing w:val="8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Pr="00590FA0">
        <w:rPr>
          <w:b/>
          <w:spacing w:val="9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Pr="00590FA0">
        <w:rPr>
          <w:b/>
          <w:spacing w:val="6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Pr="00590FA0">
        <w:rPr>
          <w:b/>
          <w:spacing w:val="8"/>
          <w:sz w:val="22"/>
          <w:szCs w:val="22"/>
        </w:rPr>
        <w:t xml:space="preserve"> </w:t>
      </w:r>
      <w:r>
        <w:rPr>
          <w:b/>
          <w:sz w:val="22"/>
          <w:szCs w:val="22"/>
        </w:rPr>
        <w:t>13/61 del 06/04/2023.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</w:t>
      </w:r>
      <w:proofErr w:type="gramStart"/>
      <w:r>
        <w:rPr>
          <w:rFonts w:ascii="Times New Roman" w:hAnsi="Times New Roman" w:cs="Times New Roman"/>
          <w:sz w:val="22"/>
          <w:szCs w:val="22"/>
        </w:rPr>
        <w:t>_ ;</w:t>
      </w:r>
      <w:proofErr w:type="gramEnd"/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>. 445/2000) da utilizzare per tutti gli stati, fatti e qualità personali non compresi nel citato art. 46 DPR 445/2000 (ad esempio: attività di servizio...</w:t>
      </w:r>
      <w:proofErr w:type="spellStart"/>
      <w:r w:rsidRPr="0050744A">
        <w:rPr>
          <w:rFonts w:ascii="Times New Roman" w:hAnsi="Times New Roman"/>
          <w:szCs w:val="22"/>
        </w:rPr>
        <w:t>ecc</w:t>
      </w:r>
      <w:proofErr w:type="spellEnd"/>
      <w:r w:rsidRPr="0050744A">
        <w:rPr>
          <w:rFonts w:ascii="Times New Roman" w:hAnsi="Times New Roman"/>
          <w:szCs w:val="22"/>
        </w:rPr>
        <w:t xml:space="preserve">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tipologia del rapporto: specificare se trattasi di rapporto di lavoro dipendente (a tempo determinato o indeterminato) o autonomo (libero professionale, consulente </w:t>
      </w:r>
      <w:proofErr w:type="spellStart"/>
      <w:r w:rsidRPr="0050744A">
        <w:rPr>
          <w:rFonts w:ascii="Times New Roman" w:hAnsi="Times New Roman"/>
          <w:szCs w:val="22"/>
        </w:rPr>
        <w:t>etc</w:t>
      </w:r>
      <w:proofErr w:type="spellEnd"/>
      <w:r w:rsidRPr="0050744A">
        <w:rPr>
          <w:rFonts w:ascii="Times New Roman" w:hAnsi="Times New Roman"/>
          <w:szCs w:val="22"/>
        </w:rPr>
        <w:t xml:space="preserve">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</w:t>
      </w:r>
      <w:proofErr w:type="spellStart"/>
      <w:r w:rsidRPr="0050744A">
        <w:rPr>
          <w:rFonts w:ascii="Times New Roman" w:hAnsi="Times New Roman"/>
          <w:szCs w:val="22"/>
        </w:rPr>
        <w:t>etc</w:t>
      </w:r>
      <w:proofErr w:type="spellEnd"/>
      <w:r w:rsidRPr="0050744A">
        <w:rPr>
          <w:rFonts w:ascii="Times New Roman" w:hAnsi="Times New Roman"/>
          <w:szCs w:val="22"/>
        </w:rPr>
        <w:t>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proofErr w:type="spellStart"/>
      <w:r w:rsidRPr="00A51166">
        <w:rPr>
          <w:b/>
          <w:bCs/>
        </w:rPr>
        <w:t>Fac</w:t>
      </w:r>
      <w:proofErr w:type="spellEnd"/>
      <w:r w:rsidRPr="00A51166">
        <w:rPr>
          <w:b/>
          <w:bCs/>
        </w:rPr>
        <w:t xml:space="preserve">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 xml:space="preserve">(Art. 47 D.P.R. 28 </w:t>
      </w:r>
      <w:proofErr w:type="spellStart"/>
      <w:r w:rsidRPr="00A60652">
        <w:rPr>
          <w:b/>
          <w:bCs/>
          <w:lang w:val="en-US"/>
        </w:rPr>
        <w:t>dicembre</w:t>
      </w:r>
      <w:proofErr w:type="spellEnd"/>
      <w:r w:rsidRPr="00A60652">
        <w:rPr>
          <w:b/>
          <w:bCs/>
          <w:lang w:val="en-US"/>
        </w:rPr>
        <w:t xml:space="preserve">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</w:t>
      </w:r>
      <w:proofErr w:type="spellStart"/>
      <w:r w:rsidRPr="00A51166">
        <w:t>prov</w:t>
      </w:r>
      <w:proofErr w:type="spellEnd"/>
      <w:r w:rsidRPr="00A51166">
        <w:t>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</w:t>
      </w:r>
      <w:proofErr w:type="spellStart"/>
      <w:r w:rsidRPr="00A51166">
        <w:t>prov</w:t>
      </w:r>
      <w:proofErr w:type="spellEnd"/>
      <w:r w:rsidRPr="00A51166">
        <w:t>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 xml:space="preserve">_________ (______) in </w:t>
      </w:r>
      <w:proofErr w:type="spellStart"/>
      <w:r w:rsidRPr="00A51166">
        <w:t>Via__________</w:t>
      </w:r>
      <w:r>
        <w:t>_____________</w:t>
      </w:r>
      <w:r w:rsidRPr="00A51166">
        <w:t>__________n</w:t>
      </w:r>
      <w:proofErr w:type="spellEnd"/>
      <w:r w:rsidRPr="00A51166">
        <w:t>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lastRenderedPageBreak/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</w:t>
      </w:r>
      <w:proofErr w:type="spellStart"/>
      <w:r w:rsidRPr="00857407">
        <w:t>Lgs</w:t>
      </w:r>
      <w:proofErr w:type="spellEnd"/>
      <w:r w:rsidRPr="00857407">
        <w:t xml:space="preserve">. n. 196 del 30 giugno 2003 e </w:t>
      </w:r>
      <w:proofErr w:type="spellStart"/>
      <w:r w:rsidRPr="00857407">
        <w:t>s.m.i.</w:t>
      </w:r>
      <w:proofErr w:type="spellEnd"/>
      <w:r w:rsidRPr="00857407">
        <w:t xml:space="preserve">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proofErr w:type="spellStart"/>
      <w:r w:rsidRPr="00A51166">
        <w:rPr>
          <w:b/>
          <w:bCs/>
        </w:rPr>
        <w:t>Fac</w:t>
      </w:r>
      <w:proofErr w:type="spellEnd"/>
      <w:r w:rsidRPr="00A51166">
        <w:rPr>
          <w:b/>
          <w:bCs/>
        </w:rPr>
        <w:t xml:space="preserve">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</w:t>
      </w:r>
      <w:proofErr w:type="spellStart"/>
      <w:r w:rsidRPr="00A51166">
        <w:t>prov</w:t>
      </w:r>
      <w:proofErr w:type="spellEnd"/>
      <w:r w:rsidRPr="00A51166">
        <w:t>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</w:t>
      </w:r>
      <w:proofErr w:type="spellStart"/>
      <w:r w:rsidRPr="00A51166">
        <w:t>prov</w:t>
      </w:r>
      <w:proofErr w:type="spellEnd"/>
      <w:r w:rsidRPr="00A51166">
        <w:t>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 xml:space="preserve">_________ (______) in </w:t>
      </w:r>
      <w:proofErr w:type="spellStart"/>
      <w:r w:rsidRPr="00A51166">
        <w:t>Via__________</w:t>
      </w:r>
      <w:r>
        <w:t>_____________</w:t>
      </w:r>
      <w:r w:rsidRPr="00A51166">
        <w:t>__________n</w:t>
      </w:r>
      <w:proofErr w:type="spellEnd"/>
      <w:r w:rsidRPr="00A51166">
        <w:t>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</w:t>
      </w:r>
      <w:proofErr w:type="spellStart"/>
      <w:r w:rsidRPr="00857407">
        <w:t>Lgs</w:t>
      </w:r>
      <w:proofErr w:type="spellEnd"/>
      <w:r w:rsidRPr="00857407">
        <w:t xml:space="preserve">. n. 196 del 30 giugno 2003 e </w:t>
      </w:r>
      <w:proofErr w:type="spellStart"/>
      <w:r w:rsidRPr="00857407">
        <w:t>s.m.i.</w:t>
      </w:r>
      <w:proofErr w:type="spellEnd"/>
      <w:r w:rsidRPr="00857407">
        <w:t>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2C5D" w:rsidRDefault="000B2C5D" w:rsidP="00012291">
      <w:r>
        <w:separator/>
      </w:r>
    </w:p>
  </w:endnote>
  <w:endnote w:type="continuationSeparator" w:id="0">
    <w:p w:rsidR="000B2C5D" w:rsidRDefault="000B2C5D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396" w:rsidRDefault="00642396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642396" w:rsidRDefault="00642396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396" w:rsidRDefault="00642396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216FCC">
      <w:rPr>
        <w:rStyle w:val="Numeropagina"/>
        <w:noProof/>
      </w:rPr>
      <w:t>12</w:t>
    </w:r>
    <w:r>
      <w:rPr>
        <w:rStyle w:val="Numeropagina"/>
      </w:rPr>
      <w:fldChar w:fldCharType="end"/>
    </w:r>
  </w:p>
  <w:p w:rsidR="00642396" w:rsidRDefault="00642396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2396" w:rsidRDefault="00642396">
    <w:pPr>
      <w:pStyle w:val="Pidipagina"/>
    </w:pPr>
    <w:r w:rsidRPr="003966CB">
      <w:rPr>
        <w:rStyle w:val="Numeropagina"/>
      </w:rPr>
      <w:t xml:space="preserve">Pagina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2C5D" w:rsidRDefault="000B2C5D" w:rsidP="00012291">
      <w:r>
        <w:separator/>
      </w:r>
    </w:p>
  </w:footnote>
  <w:footnote w:type="continuationSeparator" w:id="0">
    <w:p w:rsidR="000B2C5D" w:rsidRDefault="000B2C5D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122C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2C5D"/>
    <w:rsid w:val="000B60D0"/>
    <w:rsid w:val="000C3C88"/>
    <w:rsid w:val="000D5E6B"/>
    <w:rsid w:val="000F6A54"/>
    <w:rsid w:val="001000BD"/>
    <w:rsid w:val="0011206F"/>
    <w:rsid w:val="001127CF"/>
    <w:rsid w:val="00126B66"/>
    <w:rsid w:val="00134D86"/>
    <w:rsid w:val="00140D05"/>
    <w:rsid w:val="00147EE2"/>
    <w:rsid w:val="0016069C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02D07"/>
    <w:rsid w:val="00216FCC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9080F"/>
    <w:rsid w:val="002A3647"/>
    <w:rsid w:val="002B37A0"/>
    <w:rsid w:val="002C336D"/>
    <w:rsid w:val="002D71E4"/>
    <w:rsid w:val="002E243B"/>
    <w:rsid w:val="002F59B6"/>
    <w:rsid w:val="00300D51"/>
    <w:rsid w:val="003023B5"/>
    <w:rsid w:val="0030248A"/>
    <w:rsid w:val="00306033"/>
    <w:rsid w:val="0031502B"/>
    <w:rsid w:val="00322957"/>
    <w:rsid w:val="00322BF4"/>
    <w:rsid w:val="00326A4C"/>
    <w:rsid w:val="00331B2F"/>
    <w:rsid w:val="0033475F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164D7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0E"/>
    <w:rsid w:val="004D6987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75CC8"/>
    <w:rsid w:val="005807EC"/>
    <w:rsid w:val="00590AE3"/>
    <w:rsid w:val="00590FA0"/>
    <w:rsid w:val="005929ED"/>
    <w:rsid w:val="00593406"/>
    <w:rsid w:val="005C00F8"/>
    <w:rsid w:val="005C0A05"/>
    <w:rsid w:val="005F7B64"/>
    <w:rsid w:val="00605167"/>
    <w:rsid w:val="00611C97"/>
    <w:rsid w:val="0061563F"/>
    <w:rsid w:val="00617245"/>
    <w:rsid w:val="00625A50"/>
    <w:rsid w:val="00633DD5"/>
    <w:rsid w:val="00642396"/>
    <w:rsid w:val="006476C8"/>
    <w:rsid w:val="00663B7A"/>
    <w:rsid w:val="00665C28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E2E34"/>
    <w:rsid w:val="006F642A"/>
    <w:rsid w:val="00700ECD"/>
    <w:rsid w:val="00712BDB"/>
    <w:rsid w:val="00713034"/>
    <w:rsid w:val="00713F09"/>
    <w:rsid w:val="007160F1"/>
    <w:rsid w:val="007233EB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34AB"/>
    <w:rsid w:val="00774B76"/>
    <w:rsid w:val="007876EE"/>
    <w:rsid w:val="00787FAC"/>
    <w:rsid w:val="00794175"/>
    <w:rsid w:val="00795C60"/>
    <w:rsid w:val="007A3E71"/>
    <w:rsid w:val="007A4B60"/>
    <w:rsid w:val="007A4EC2"/>
    <w:rsid w:val="007B0DC0"/>
    <w:rsid w:val="007B4EE8"/>
    <w:rsid w:val="007C3111"/>
    <w:rsid w:val="007C4857"/>
    <w:rsid w:val="007D056E"/>
    <w:rsid w:val="007E434D"/>
    <w:rsid w:val="007F13A9"/>
    <w:rsid w:val="008017BB"/>
    <w:rsid w:val="00804992"/>
    <w:rsid w:val="008077EE"/>
    <w:rsid w:val="008144A8"/>
    <w:rsid w:val="008146BD"/>
    <w:rsid w:val="00820478"/>
    <w:rsid w:val="008228BD"/>
    <w:rsid w:val="00840296"/>
    <w:rsid w:val="008555D9"/>
    <w:rsid w:val="00857407"/>
    <w:rsid w:val="008625BD"/>
    <w:rsid w:val="00866B12"/>
    <w:rsid w:val="00874EC3"/>
    <w:rsid w:val="00887AA6"/>
    <w:rsid w:val="00890F95"/>
    <w:rsid w:val="00893AA9"/>
    <w:rsid w:val="008A157C"/>
    <w:rsid w:val="008A303D"/>
    <w:rsid w:val="008A3E8C"/>
    <w:rsid w:val="008A53CB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1FC1"/>
    <w:rsid w:val="009C3719"/>
    <w:rsid w:val="009D314D"/>
    <w:rsid w:val="009D44F7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719F5"/>
    <w:rsid w:val="00AA0AA2"/>
    <w:rsid w:val="00AA37D4"/>
    <w:rsid w:val="00AA6820"/>
    <w:rsid w:val="00AC1887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BF0992"/>
    <w:rsid w:val="00C02CA8"/>
    <w:rsid w:val="00C0549D"/>
    <w:rsid w:val="00C10DCB"/>
    <w:rsid w:val="00C175B3"/>
    <w:rsid w:val="00C261DC"/>
    <w:rsid w:val="00C321A4"/>
    <w:rsid w:val="00C35938"/>
    <w:rsid w:val="00C44154"/>
    <w:rsid w:val="00C7308A"/>
    <w:rsid w:val="00C77C95"/>
    <w:rsid w:val="00C800CB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57DB4"/>
    <w:rsid w:val="00D603E8"/>
    <w:rsid w:val="00D722DE"/>
    <w:rsid w:val="00D9138B"/>
    <w:rsid w:val="00D91DC0"/>
    <w:rsid w:val="00D92FBB"/>
    <w:rsid w:val="00DA340E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F14DC"/>
    <w:rsid w:val="00E01B8B"/>
    <w:rsid w:val="00E17967"/>
    <w:rsid w:val="00E30455"/>
    <w:rsid w:val="00E33CAD"/>
    <w:rsid w:val="00E35FDC"/>
    <w:rsid w:val="00E36EBC"/>
    <w:rsid w:val="00E6266D"/>
    <w:rsid w:val="00E64328"/>
    <w:rsid w:val="00E71E44"/>
    <w:rsid w:val="00E918AA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49F5"/>
    <w:rsid w:val="00F478CA"/>
    <w:rsid w:val="00F64767"/>
    <w:rsid w:val="00F675FA"/>
    <w:rsid w:val="00F809C3"/>
    <w:rsid w:val="00F833AE"/>
    <w:rsid w:val="00F86C3A"/>
    <w:rsid w:val="00F90159"/>
    <w:rsid w:val="00F97DFA"/>
    <w:rsid w:val="00FA0354"/>
    <w:rsid w:val="00FA1144"/>
    <w:rsid w:val="00FB541D"/>
    <w:rsid w:val="00FB60B9"/>
    <w:rsid w:val="00FD5954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D675023"/>
  <w15:docId w15:val="{76408D55-4A16-475B-8428-937E6CFB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8BC5F3-C0D7-4EE8-A2DA-F96C78B29E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5704</Words>
  <Characters>32516</Characters>
  <Application>Microsoft Office Word</Application>
  <DocSecurity>0</DocSecurity>
  <Lines>270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Debora Steri</cp:lastModifiedBy>
  <cp:revision>4</cp:revision>
  <cp:lastPrinted>2022-05-23T09:15:00Z</cp:lastPrinted>
  <dcterms:created xsi:type="dcterms:W3CDTF">2023-08-23T10:48:00Z</dcterms:created>
  <dcterms:modified xsi:type="dcterms:W3CDTF">2023-08-23T11:10:00Z</dcterms:modified>
</cp:coreProperties>
</file>